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78845CDD" w:rsidR="007F19D6" w:rsidRPr="00B82E66" w:rsidRDefault="00ED37B5" w:rsidP="007F19D6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0938A5">
        <w:rPr>
          <w:rFonts w:cs="Arial"/>
          <w:b/>
          <w:bCs/>
          <w:sz w:val="22"/>
          <w:szCs w:val="22"/>
        </w:rPr>
        <w:t>:</w:t>
      </w:r>
      <w:r w:rsidR="004B6955">
        <w:rPr>
          <w:rFonts w:cs="Arial"/>
          <w:b/>
          <w:bCs/>
          <w:sz w:val="22"/>
          <w:szCs w:val="22"/>
        </w:rPr>
        <w:t xml:space="preserve"> </w:t>
      </w:r>
      <w:r w:rsidR="006D249A">
        <w:rPr>
          <w:rFonts w:cstheme="minorHAnsi"/>
          <w:sz w:val="22"/>
          <w:szCs w:val="22"/>
        </w:rPr>
        <w:t>BGO-BGN.25.309.2024</w:t>
      </w:r>
    </w:p>
    <w:p w14:paraId="36DE70D8" w14:textId="77777777" w:rsidR="007F19D6" w:rsidRPr="00B82E66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FE1D4F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ED37B5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ED37B5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ED37B5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B82E66" w:rsidRDefault="00ED37B5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B82E66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ED37B5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Najwyższa Izba Kontroli</w:t>
      </w:r>
    </w:p>
    <w:p w14:paraId="3B23D3CD" w14:textId="77777777" w:rsidR="007F19D6" w:rsidRPr="00B82E66" w:rsidRDefault="00ED37B5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Filtrowa 57</w:t>
      </w:r>
    </w:p>
    <w:p w14:paraId="68814586" w14:textId="77777777" w:rsidR="007F19D6" w:rsidRPr="00B82E66" w:rsidRDefault="00ED37B5" w:rsidP="007F19D6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b w:val="0"/>
          <w:sz w:val="22"/>
          <w:szCs w:val="22"/>
        </w:rPr>
      </w:pPr>
    </w:p>
    <w:p w14:paraId="6C00EB36" w14:textId="7D233946" w:rsidR="007F19D6" w:rsidRPr="00B82E66" w:rsidRDefault="00ED37B5" w:rsidP="007F19D6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b w:val="0"/>
          <w:sz w:val="22"/>
          <w:szCs w:val="22"/>
        </w:rPr>
        <w:t xml:space="preserve">Składając ofertę na </w:t>
      </w:r>
      <w:sdt>
        <w:sdtPr>
          <w:rPr>
            <w:rFonts w:cstheme="minorHAnsi"/>
            <w:sz w:val="22"/>
            <w:szCs w:val="22"/>
          </w:rPr>
          <w:id w:val="-686366766"/>
          <w:placeholder>
            <w:docPart w:val="93AE79B6A51A44B39B688DCFB2EC5223"/>
          </w:placeholder>
          <w:text/>
        </w:sdtPr>
        <w:sdtEndPr/>
        <w:sdtContent>
          <w:r w:rsidR="009E1550" w:rsidRPr="009E1550">
            <w:rPr>
              <w:rFonts w:cstheme="minorHAnsi"/>
              <w:sz w:val="22"/>
              <w:szCs w:val="22"/>
            </w:rPr>
            <w:t>„Montaż klimatyzacji w pomieszczeniach Delegatury NIK w Bydgoszczy”</w:t>
          </w:r>
        </w:sdtContent>
      </w:sdt>
      <w:r>
        <w:rPr>
          <w:b w:val="0"/>
          <w:sz w:val="22"/>
          <w:szCs w:val="22"/>
        </w:rPr>
        <w:t xml:space="preserve"> </w:t>
      </w:r>
      <w:r w:rsidRPr="00B82E66">
        <w:rPr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b/>
          <w:sz w:val="22"/>
          <w:szCs w:val="22"/>
        </w:rPr>
      </w:pPr>
    </w:p>
    <w:p w14:paraId="60915DF7" w14:textId="77777777" w:rsidR="007F19D6" w:rsidRDefault="00ED37B5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1 </w:t>
      </w:r>
      <w:r w:rsidRPr="00B82E66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ED37B5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ED37B5" w:rsidP="007F19D6">
      <w:pPr>
        <w:pStyle w:val="Tekstpodstawowywcity"/>
        <w:spacing w:before="120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</w:t>
      </w:r>
      <w:r>
        <w:rPr>
          <w:sz w:val="22"/>
          <w:szCs w:val="22"/>
        </w:rPr>
        <w:t>.........................</w:t>
      </w:r>
    </w:p>
    <w:p w14:paraId="4480AB14" w14:textId="77777777" w:rsidR="007F19D6" w:rsidRPr="00B82E66" w:rsidRDefault="00ED37B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kod ……………… miasto …………………………………………… </w:t>
      </w:r>
      <w:r>
        <w:rPr>
          <w:sz w:val="22"/>
          <w:szCs w:val="22"/>
        </w:rPr>
        <w:t>………………………….</w:t>
      </w:r>
    </w:p>
    <w:p w14:paraId="17300140" w14:textId="77777777" w:rsidR="007F19D6" w:rsidRPr="00B82E66" w:rsidRDefault="00ED37B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7ACA5B4" w14:textId="77777777" w:rsidR="007F19D6" w:rsidRPr="00B82E66" w:rsidRDefault="00ED37B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ED37B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Default="00ED37B5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2 * </w:t>
      </w:r>
      <w:r w:rsidRPr="00B82E66"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ED37B5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ED37B5" w:rsidP="007F19D6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3468453E" w14:textId="77777777" w:rsidR="007F19D6" w:rsidRPr="00B82E66" w:rsidRDefault="00ED37B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ED37B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308B39A" w14:textId="77777777" w:rsidR="007F19D6" w:rsidRPr="00B82E66" w:rsidRDefault="00ED37B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ED37B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B82E66" w:rsidRDefault="00ED37B5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/>
          <w:sz w:val="22"/>
          <w:szCs w:val="22"/>
        </w:rPr>
        <w:t>Pełnomocnik *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do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 xml:space="preserve">reprezentowania Wykonawców wspólnie ubiegających się o udzielenie </w:t>
      </w:r>
      <w:r>
        <w:rPr>
          <w:bCs/>
          <w:sz w:val="22"/>
          <w:szCs w:val="22"/>
        </w:rPr>
        <w:t>z</w:t>
      </w:r>
      <w:r w:rsidRPr="00B82E66">
        <w:rPr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ED37B5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ED37B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</w:t>
      </w:r>
      <w:r>
        <w:rPr>
          <w:sz w:val="22"/>
          <w:szCs w:val="22"/>
        </w:rPr>
        <w:t xml:space="preserve">siedziby: </w:t>
      </w:r>
      <w:r w:rsidRPr="00B82E66">
        <w:rPr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6B46FC25" w14:textId="77777777" w:rsidR="007F19D6" w:rsidRPr="00B82E66" w:rsidRDefault="00ED37B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ED37B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B82E66" w:rsidRDefault="00ED37B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ED37B5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CA6AC62" w14:textId="77777777" w:rsidR="007F19D6" w:rsidRPr="00B82E66" w:rsidRDefault="00ED37B5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ED37B5" w:rsidP="007F19D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ED37B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ED37B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ED37B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ED37B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4FDFA73E" w:rsidR="007F19D6" w:rsidRPr="00B82E66" w:rsidRDefault="00ED37B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ED37B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ED37B5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ED37B5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39A64399" w:rsidR="007F19D6" w:rsidRPr="00B82E66" w:rsidRDefault="00ED37B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023DD7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ED37B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ED37B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4ECB4C5B" w14:textId="77777777" w:rsidR="007F19D6" w:rsidRDefault="00ED37B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ED37B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1C328E44" w:rsidR="007F19D6" w:rsidRPr="00B82E66" w:rsidRDefault="00ED37B5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………………………………………………………………………….…….…………………………………………………………</w:t>
      </w:r>
    </w:p>
    <w:p w14:paraId="3F6DBFED" w14:textId="5A8892D4" w:rsidR="007F19D6" w:rsidRPr="00B82E66" w:rsidRDefault="00ED37B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</w:t>
      </w:r>
    </w:p>
    <w:p w14:paraId="7068B0F9" w14:textId="0AFA5137" w:rsidR="007F19D6" w:rsidRPr="00B82E66" w:rsidRDefault="00ED37B5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</w:t>
      </w:r>
      <w:r w:rsidR="00C15E20">
        <w:rPr>
          <w:rFonts w:ascii="Arial Narrow" w:hAnsi="Arial Narrow" w:cs="Times New Roman"/>
          <w:sz w:val="22"/>
          <w:szCs w:val="22"/>
          <w:lang w:val="nb-NO"/>
        </w:rPr>
        <w:t>.................</w:t>
      </w:r>
      <w:r w:rsidRPr="00B82E66">
        <w:rPr>
          <w:rFonts w:ascii="Arial Narrow" w:hAnsi="Arial Narrow" w:cs="Times New Roman"/>
          <w:sz w:val="22"/>
          <w:szCs w:val="22"/>
          <w:lang w:val="nb-NO"/>
        </w:rPr>
        <w:t>……, telefon nr: …</w:t>
      </w:r>
      <w:r w:rsidR="00C15E20">
        <w:rPr>
          <w:rFonts w:ascii="Arial Narrow" w:hAnsi="Arial Narrow" w:cs="Times New Roman"/>
          <w:sz w:val="22"/>
          <w:szCs w:val="22"/>
          <w:lang w:val="nb-NO"/>
        </w:rPr>
        <w:t>..................</w:t>
      </w:r>
      <w:r w:rsidRPr="00B82E66">
        <w:rPr>
          <w:rFonts w:ascii="Arial Narrow" w:hAnsi="Arial Narrow" w:cs="Times New Roman"/>
          <w:sz w:val="22"/>
          <w:szCs w:val="22"/>
          <w:lang w:val="nb-NO"/>
        </w:rPr>
        <w:t>……………………………..</w:t>
      </w:r>
    </w:p>
    <w:p w14:paraId="7B5A4467" w14:textId="66F89635" w:rsidR="007F19D6" w:rsidRDefault="007F19D6" w:rsidP="00C15E20">
      <w:pPr>
        <w:pStyle w:val="Zwykytekst"/>
        <w:spacing w:before="120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ED37B5" w:rsidP="007F19D6">
      <w:pPr>
        <w:spacing w:before="120"/>
        <w:outlineLvl w:val="4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77777777" w:rsidR="007F19D6" w:rsidRDefault="00ED37B5" w:rsidP="007F19D6">
      <w:pPr>
        <w:spacing w:before="120"/>
        <w:rPr>
          <w:rFonts w:cs="Tahoma"/>
          <w:sz w:val="22"/>
          <w:szCs w:val="22"/>
        </w:rPr>
      </w:pPr>
      <w:r w:rsidRPr="00B82E66">
        <w:rPr>
          <w:rFonts w:cs="Tahoma"/>
          <w:sz w:val="22"/>
          <w:szCs w:val="22"/>
        </w:rPr>
        <w:t>data .......................................... 20.... r.</w:t>
      </w:r>
    </w:p>
    <w:p w14:paraId="23A3E237" w14:textId="77777777" w:rsidR="007F19D6" w:rsidRPr="00CE1C1F" w:rsidRDefault="00ED37B5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ofertę należy podpisać </w:t>
      </w:r>
      <w:r w:rsidRPr="00CE1C1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ED37B5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lastRenderedPageBreak/>
        <w:t xml:space="preserve">lub </w:t>
      </w:r>
      <w:r w:rsidRPr="00761156">
        <w:rPr>
          <w:rFonts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761156" w:rsidRDefault="00ED37B5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726F40">
        <w:rPr>
          <w:rFonts w:cs="Tahoma"/>
          <w:sz w:val="20"/>
          <w:szCs w:val="22"/>
        </w:rPr>
        <w:t>......................................................................</w:t>
      </w:r>
      <w:r w:rsidRPr="00726F40">
        <w:rPr>
          <w:rFonts w:cs="Tahoma"/>
          <w:sz w:val="20"/>
          <w:szCs w:val="22"/>
        </w:rPr>
        <w:br/>
      </w:r>
      <w:r w:rsidRPr="00761156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9C2D2" w14:textId="77777777" w:rsidR="007B03B2" w:rsidRDefault="007B03B2">
      <w:r>
        <w:separator/>
      </w:r>
    </w:p>
  </w:endnote>
  <w:endnote w:type="continuationSeparator" w:id="0">
    <w:p w14:paraId="2BE68667" w14:textId="77777777" w:rsidR="007B03B2" w:rsidRDefault="007B0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ED37B5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ACEA8" w14:textId="77777777" w:rsidR="007B03B2" w:rsidRDefault="007B03B2" w:rsidP="00A106F6">
      <w:r>
        <w:separator/>
      </w:r>
    </w:p>
  </w:footnote>
  <w:footnote w:type="continuationSeparator" w:id="0">
    <w:p w14:paraId="11D4FA56" w14:textId="77777777" w:rsidR="007B03B2" w:rsidRDefault="007B03B2" w:rsidP="00A106F6">
      <w:r>
        <w:continuationSeparator/>
      </w:r>
    </w:p>
  </w:footnote>
  <w:footnote w:id="1">
    <w:p w14:paraId="1C1FAE20" w14:textId="77777777" w:rsidR="007F19D6" w:rsidRDefault="00ED37B5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ED37B5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8CA05F4A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F368755E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FC028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80B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240C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2CC1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16BF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6448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9C93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AA1678D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6BFABD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699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1C77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8283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AC19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A0E5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1E38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E99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A9C8E260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FD5428A4" w:tentative="1">
      <w:start w:val="1"/>
      <w:numFmt w:val="lowerLetter"/>
      <w:lvlText w:val="%2."/>
      <w:lvlJc w:val="left"/>
      <w:pPr>
        <w:ind w:left="1380" w:hanging="360"/>
      </w:pPr>
    </w:lvl>
    <w:lvl w:ilvl="2" w:tplc="7FEE3C9C" w:tentative="1">
      <w:start w:val="1"/>
      <w:numFmt w:val="lowerRoman"/>
      <w:lvlText w:val="%3."/>
      <w:lvlJc w:val="right"/>
      <w:pPr>
        <w:ind w:left="2100" w:hanging="180"/>
      </w:pPr>
    </w:lvl>
    <w:lvl w:ilvl="3" w:tplc="AAAC03D4" w:tentative="1">
      <w:start w:val="1"/>
      <w:numFmt w:val="decimal"/>
      <w:lvlText w:val="%4."/>
      <w:lvlJc w:val="left"/>
      <w:pPr>
        <w:ind w:left="2820" w:hanging="360"/>
      </w:pPr>
    </w:lvl>
    <w:lvl w:ilvl="4" w:tplc="5C8C01FE" w:tentative="1">
      <w:start w:val="1"/>
      <w:numFmt w:val="lowerLetter"/>
      <w:lvlText w:val="%5."/>
      <w:lvlJc w:val="left"/>
      <w:pPr>
        <w:ind w:left="3540" w:hanging="360"/>
      </w:pPr>
    </w:lvl>
    <w:lvl w:ilvl="5" w:tplc="DF6A8770" w:tentative="1">
      <w:start w:val="1"/>
      <w:numFmt w:val="lowerRoman"/>
      <w:lvlText w:val="%6."/>
      <w:lvlJc w:val="right"/>
      <w:pPr>
        <w:ind w:left="4260" w:hanging="180"/>
      </w:pPr>
    </w:lvl>
    <w:lvl w:ilvl="6" w:tplc="6C9C0C24" w:tentative="1">
      <w:start w:val="1"/>
      <w:numFmt w:val="decimal"/>
      <w:lvlText w:val="%7."/>
      <w:lvlJc w:val="left"/>
      <w:pPr>
        <w:ind w:left="4980" w:hanging="360"/>
      </w:pPr>
    </w:lvl>
    <w:lvl w:ilvl="7" w:tplc="40A424A8" w:tentative="1">
      <w:start w:val="1"/>
      <w:numFmt w:val="lowerLetter"/>
      <w:lvlText w:val="%8."/>
      <w:lvlJc w:val="left"/>
      <w:pPr>
        <w:ind w:left="5700" w:hanging="360"/>
      </w:pPr>
    </w:lvl>
    <w:lvl w:ilvl="8" w:tplc="C1B25BB8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C89474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696851D4" w:tentative="1">
      <w:start w:val="1"/>
      <w:numFmt w:val="lowerLetter"/>
      <w:lvlText w:val="%2."/>
      <w:lvlJc w:val="left"/>
      <w:pPr>
        <w:ind w:left="1222" w:hanging="360"/>
      </w:pPr>
    </w:lvl>
    <w:lvl w:ilvl="2" w:tplc="933A929C" w:tentative="1">
      <w:start w:val="1"/>
      <w:numFmt w:val="lowerRoman"/>
      <w:lvlText w:val="%3."/>
      <w:lvlJc w:val="right"/>
      <w:pPr>
        <w:ind w:left="1942" w:hanging="180"/>
      </w:pPr>
    </w:lvl>
    <w:lvl w:ilvl="3" w:tplc="030E90FE" w:tentative="1">
      <w:start w:val="1"/>
      <w:numFmt w:val="decimal"/>
      <w:lvlText w:val="%4."/>
      <w:lvlJc w:val="left"/>
      <w:pPr>
        <w:ind w:left="2662" w:hanging="360"/>
      </w:pPr>
    </w:lvl>
    <w:lvl w:ilvl="4" w:tplc="C69CF20A" w:tentative="1">
      <w:start w:val="1"/>
      <w:numFmt w:val="lowerLetter"/>
      <w:lvlText w:val="%5."/>
      <w:lvlJc w:val="left"/>
      <w:pPr>
        <w:ind w:left="3382" w:hanging="360"/>
      </w:pPr>
    </w:lvl>
    <w:lvl w:ilvl="5" w:tplc="1EAAA80A" w:tentative="1">
      <w:start w:val="1"/>
      <w:numFmt w:val="lowerRoman"/>
      <w:lvlText w:val="%6."/>
      <w:lvlJc w:val="right"/>
      <w:pPr>
        <w:ind w:left="4102" w:hanging="180"/>
      </w:pPr>
    </w:lvl>
    <w:lvl w:ilvl="6" w:tplc="FDA0A21E" w:tentative="1">
      <w:start w:val="1"/>
      <w:numFmt w:val="decimal"/>
      <w:lvlText w:val="%7."/>
      <w:lvlJc w:val="left"/>
      <w:pPr>
        <w:ind w:left="4822" w:hanging="360"/>
      </w:pPr>
    </w:lvl>
    <w:lvl w:ilvl="7" w:tplc="D94E45A6" w:tentative="1">
      <w:start w:val="1"/>
      <w:numFmt w:val="lowerLetter"/>
      <w:lvlText w:val="%8."/>
      <w:lvlJc w:val="left"/>
      <w:pPr>
        <w:ind w:left="5542" w:hanging="360"/>
      </w:pPr>
    </w:lvl>
    <w:lvl w:ilvl="8" w:tplc="65B8A08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43B6F5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3E4158" w:tentative="1">
      <w:start w:val="1"/>
      <w:numFmt w:val="lowerLetter"/>
      <w:lvlText w:val="%2."/>
      <w:lvlJc w:val="left"/>
      <w:pPr>
        <w:ind w:left="1440" w:hanging="360"/>
      </w:pPr>
    </w:lvl>
    <w:lvl w:ilvl="2" w:tplc="60EE17E6" w:tentative="1">
      <w:start w:val="1"/>
      <w:numFmt w:val="lowerRoman"/>
      <w:lvlText w:val="%3."/>
      <w:lvlJc w:val="right"/>
      <w:pPr>
        <w:ind w:left="2160" w:hanging="180"/>
      </w:pPr>
    </w:lvl>
    <w:lvl w:ilvl="3" w:tplc="155A6144" w:tentative="1">
      <w:start w:val="1"/>
      <w:numFmt w:val="decimal"/>
      <w:lvlText w:val="%4."/>
      <w:lvlJc w:val="left"/>
      <w:pPr>
        <w:ind w:left="2880" w:hanging="360"/>
      </w:pPr>
    </w:lvl>
    <w:lvl w:ilvl="4" w:tplc="EC181A54" w:tentative="1">
      <w:start w:val="1"/>
      <w:numFmt w:val="lowerLetter"/>
      <w:lvlText w:val="%5."/>
      <w:lvlJc w:val="left"/>
      <w:pPr>
        <w:ind w:left="3600" w:hanging="360"/>
      </w:pPr>
    </w:lvl>
    <w:lvl w:ilvl="5" w:tplc="81BC693A" w:tentative="1">
      <w:start w:val="1"/>
      <w:numFmt w:val="lowerRoman"/>
      <w:lvlText w:val="%6."/>
      <w:lvlJc w:val="right"/>
      <w:pPr>
        <w:ind w:left="4320" w:hanging="180"/>
      </w:pPr>
    </w:lvl>
    <w:lvl w:ilvl="6" w:tplc="77461C88" w:tentative="1">
      <w:start w:val="1"/>
      <w:numFmt w:val="decimal"/>
      <w:lvlText w:val="%7."/>
      <w:lvlJc w:val="left"/>
      <w:pPr>
        <w:ind w:left="5040" w:hanging="360"/>
      </w:pPr>
    </w:lvl>
    <w:lvl w:ilvl="7" w:tplc="E2D231B8" w:tentative="1">
      <w:start w:val="1"/>
      <w:numFmt w:val="lowerLetter"/>
      <w:lvlText w:val="%8."/>
      <w:lvlJc w:val="left"/>
      <w:pPr>
        <w:ind w:left="5760" w:hanging="360"/>
      </w:pPr>
    </w:lvl>
    <w:lvl w:ilvl="8" w:tplc="CBF63E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2CE6E0B8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8B78DD4C">
      <w:start w:val="1"/>
      <w:numFmt w:val="lowerLetter"/>
      <w:lvlText w:val="%2."/>
      <w:lvlJc w:val="left"/>
      <w:pPr>
        <w:ind w:left="1440" w:hanging="360"/>
      </w:pPr>
    </w:lvl>
    <w:lvl w:ilvl="2" w:tplc="65C0CFF8">
      <w:start w:val="1"/>
      <w:numFmt w:val="lowerRoman"/>
      <w:lvlText w:val="%3."/>
      <w:lvlJc w:val="right"/>
      <w:pPr>
        <w:ind w:left="2160" w:hanging="180"/>
      </w:pPr>
    </w:lvl>
    <w:lvl w:ilvl="3" w:tplc="D2CA056A">
      <w:start w:val="1"/>
      <w:numFmt w:val="decimal"/>
      <w:lvlText w:val="%4."/>
      <w:lvlJc w:val="left"/>
      <w:pPr>
        <w:ind w:left="2880" w:hanging="360"/>
      </w:pPr>
    </w:lvl>
    <w:lvl w:ilvl="4" w:tplc="F8C8A2F4" w:tentative="1">
      <w:start w:val="1"/>
      <w:numFmt w:val="lowerLetter"/>
      <w:lvlText w:val="%5."/>
      <w:lvlJc w:val="left"/>
      <w:pPr>
        <w:ind w:left="3600" w:hanging="360"/>
      </w:pPr>
    </w:lvl>
    <w:lvl w:ilvl="5" w:tplc="EFD41738" w:tentative="1">
      <w:start w:val="1"/>
      <w:numFmt w:val="lowerRoman"/>
      <w:lvlText w:val="%6."/>
      <w:lvlJc w:val="right"/>
      <w:pPr>
        <w:ind w:left="4320" w:hanging="180"/>
      </w:pPr>
    </w:lvl>
    <w:lvl w:ilvl="6" w:tplc="19543196" w:tentative="1">
      <w:start w:val="1"/>
      <w:numFmt w:val="decimal"/>
      <w:lvlText w:val="%7."/>
      <w:lvlJc w:val="left"/>
      <w:pPr>
        <w:ind w:left="5040" w:hanging="360"/>
      </w:pPr>
    </w:lvl>
    <w:lvl w:ilvl="7" w:tplc="BC4C3570" w:tentative="1">
      <w:start w:val="1"/>
      <w:numFmt w:val="lowerLetter"/>
      <w:lvlText w:val="%8."/>
      <w:lvlJc w:val="left"/>
      <w:pPr>
        <w:ind w:left="5760" w:hanging="360"/>
      </w:pPr>
    </w:lvl>
    <w:lvl w:ilvl="8" w:tplc="518035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3E3CF1F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28140EC4" w:tentative="1">
      <w:start w:val="1"/>
      <w:numFmt w:val="lowerLetter"/>
      <w:lvlText w:val="%2."/>
      <w:lvlJc w:val="left"/>
      <w:pPr>
        <w:ind w:left="1440" w:hanging="360"/>
      </w:pPr>
    </w:lvl>
    <w:lvl w:ilvl="2" w:tplc="B80A0EB4" w:tentative="1">
      <w:start w:val="1"/>
      <w:numFmt w:val="lowerRoman"/>
      <w:lvlText w:val="%3."/>
      <w:lvlJc w:val="right"/>
      <w:pPr>
        <w:ind w:left="2160" w:hanging="180"/>
      </w:pPr>
    </w:lvl>
    <w:lvl w:ilvl="3" w:tplc="691AA6A8" w:tentative="1">
      <w:start w:val="1"/>
      <w:numFmt w:val="decimal"/>
      <w:lvlText w:val="%4."/>
      <w:lvlJc w:val="left"/>
      <w:pPr>
        <w:ind w:left="2880" w:hanging="360"/>
      </w:pPr>
    </w:lvl>
    <w:lvl w:ilvl="4" w:tplc="05D6619C" w:tentative="1">
      <w:start w:val="1"/>
      <w:numFmt w:val="lowerLetter"/>
      <w:lvlText w:val="%5."/>
      <w:lvlJc w:val="left"/>
      <w:pPr>
        <w:ind w:left="3600" w:hanging="360"/>
      </w:pPr>
    </w:lvl>
    <w:lvl w:ilvl="5" w:tplc="3C145574" w:tentative="1">
      <w:start w:val="1"/>
      <w:numFmt w:val="lowerRoman"/>
      <w:lvlText w:val="%6."/>
      <w:lvlJc w:val="right"/>
      <w:pPr>
        <w:ind w:left="4320" w:hanging="180"/>
      </w:pPr>
    </w:lvl>
    <w:lvl w:ilvl="6" w:tplc="99AA9AD8" w:tentative="1">
      <w:start w:val="1"/>
      <w:numFmt w:val="decimal"/>
      <w:lvlText w:val="%7."/>
      <w:lvlJc w:val="left"/>
      <w:pPr>
        <w:ind w:left="5040" w:hanging="360"/>
      </w:pPr>
    </w:lvl>
    <w:lvl w:ilvl="7" w:tplc="D6F63AF2" w:tentative="1">
      <w:start w:val="1"/>
      <w:numFmt w:val="lowerLetter"/>
      <w:lvlText w:val="%8."/>
      <w:lvlJc w:val="left"/>
      <w:pPr>
        <w:ind w:left="5760" w:hanging="360"/>
      </w:pPr>
    </w:lvl>
    <w:lvl w:ilvl="8" w:tplc="C56A0C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1EB2191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FD320FB8" w:tentative="1">
      <w:start w:val="1"/>
      <w:numFmt w:val="lowerLetter"/>
      <w:lvlText w:val="%2."/>
      <w:lvlJc w:val="left"/>
      <w:pPr>
        <w:ind w:left="2073" w:hanging="360"/>
      </w:pPr>
    </w:lvl>
    <w:lvl w:ilvl="2" w:tplc="82825090" w:tentative="1">
      <w:start w:val="1"/>
      <w:numFmt w:val="lowerRoman"/>
      <w:lvlText w:val="%3."/>
      <w:lvlJc w:val="right"/>
      <w:pPr>
        <w:ind w:left="2793" w:hanging="180"/>
      </w:pPr>
    </w:lvl>
    <w:lvl w:ilvl="3" w:tplc="32509B8C" w:tentative="1">
      <w:start w:val="1"/>
      <w:numFmt w:val="decimal"/>
      <w:lvlText w:val="%4."/>
      <w:lvlJc w:val="left"/>
      <w:pPr>
        <w:ind w:left="3513" w:hanging="360"/>
      </w:pPr>
    </w:lvl>
    <w:lvl w:ilvl="4" w:tplc="BC442A60" w:tentative="1">
      <w:start w:val="1"/>
      <w:numFmt w:val="lowerLetter"/>
      <w:lvlText w:val="%5."/>
      <w:lvlJc w:val="left"/>
      <w:pPr>
        <w:ind w:left="4233" w:hanging="360"/>
      </w:pPr>
    </w:lvl>
    <w:lvl w:ilvl="5" w:tplc="FEA8221A" w:tentative="1">
      <w:start w:val="1"/>
      <w:numFmt w:val="lowerRoman"/>
      <w:lvlText w:val="%6."/>
      <w:lvlJc w:val="right"/>
      <w:pPr>
        <w:ind w:left="4953" w:hanging="180"/>
      </w:pPr>
    </w:lvl>
    <w:lvl w:ilvl="6" w:tplc="9D821C52" w:tentative="1">
      <w:start w:val="1"/>
      <w:numFmt w:val="decimal"/>
      <w:lvlText w:val="%7."/>
      <w:lvlJc w:val="left"/>
      <w:pPr>
        <w:ind w:left="5673" w:hanging="360"/>
      </w:pPr>
    </w:lvl>
    <w:lvl w:ilvl="7" w:tplc="F42E2E3C" w:tentative="1">
      <w:start w:val="1"/>
      <w:numFmt w:val="lowerLetter"/>
      <w:lvlText w:val="%8."/>
      <w:lvlJc w:val="left"/>
      <w:pPr>
        <w:ind w:left="6393" w:hanging="360"/>
      </w:pPr>
    </w:lvl>
    <w:lvl w:ilvl="8" w:tplc="FAE6EFAA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9FA285CA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160E668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330810A4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D12E8E96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9BC43E92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C5E68550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D152C150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9F7ABC06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DF36C52A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DAF0A5B2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36106876" w:tentative="1">
      <w:start w:val="1"/>
      <w:numFmt w:val="lowerLetter"/>
      <w:lvlText w:val="%2."/>
      <w:lvlJc w:val="left"/>
      <w:pPr>
        <w:ind w:left="1440" w:hanging="360"/>
      </w:pPr>
    </w:lvl>
    <w:lvl w:ilvl="2" w:tplc="00CABE62" w:tentative="1">
      <w:start w:val="1"/>
      <w:numFmt w:val="lowerRoman"/>
      <w:lvlText w:val="%3."/>
      <w:lvlJc w:val="right"/>
      <w:pPr>
        <w:ind w:left="2160" w:hanging="180"/>
      </w:pPr>
    </w:lvl>
    <w:lvl w:ilvl="3" w:tplc="6A9AED70" w:tentative="1">
      <w:start w:val="1"/>
      <w:numFmt w:val="decimal"/>
      <w:lvlText w:val="%4."/>
      <w:lvlJc w:val="left"/>
      <w:pPr>
        <w:ind w:left="2880" w:hanging="360"/>
      </w:pPr>
    </w:lvl>
    <w:lvl w:ilvl="4" w:tplc="6A549992" w:tentative="1">
      <w:start w:val="1"/>
      <w:numFmt w:val="lowerLetter"/>
      <w:lvlText w:val="%5."/>
      <w:lvlJc w:val="left"/>
      <w:pPr>
        <w:ind w:left="3600" w:hanging="360"/>
      </w:pPr>
    </w:lvl>
    <w:lvl w:ilvl="5" w:tplc="FBA6AEE6" w:tentative="1">
      <w:start w:val="1"/>
      <w:numFmt w:val="lowerRoman"/>
      <w:lvlText w:val="%6."/>
      <w:lvlJc w:val="right"/>
      <w:pPr>
        <w:ind w:left="4320" w:hanging="180"/>
      </w:pPr>
    </w:lvl>
    <w:lvl w:ilvl="6" w:tplc="3CAC14FC" w:tentative="1">
      <w:start w:val="1"/>
      <w:numFmt w:val="decimal"/>
      <w:lvlText w:val="%7."/>
      <w:lvlJc w:val="left"/>
      <w:pPr>
        <w:ind w:left="5040" w:hanging="360"/>
      </w:pPr>
    </w:lvl>
    <w:lvl w:ilvl="7" w:tplc="82F6A740" w:tentative="1">
      <w:start w:val="1"/>
      <w:numFmt w:val="lowerLetter"/>
      <w:lvlText w:val="%8."/>
      <w:lvlJc w:val="left"/>
      <w:pPr>
        <w:ind w:left="5760" w:hanging="360"/>
      </w:pPr>
    </w:lvl>
    <w:lvl w:ilvl="8" w:tplc="DD0CC5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4F060A8A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D174019E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61A45EA8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E61410BE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CD40A8F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D543F82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336FF52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96164846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6B4FAD6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A7CA89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647C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CA6C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4EA3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7400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BED7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CE4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74C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A2D3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B1AEF5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F55A48E0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3160C11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C4CAB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6D4461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429C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A87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20C1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C8B8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2CBCAF9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9B6C016C" w:tentative="1">
      <w:start w:val="1"/>
      <w:numFmt w:val="lowerLetter"/>
      <w:lvlText w:val="%2."/>
      <w:lvlJc w:val="left"/>
      <w:pPr>
        <w:ind w:left="1800" w:hanging="360"/>
      </w:pPr>
    </w:lvl>
    <w:lvl w:ilvl="2" w:tplc="066CBE52" w:tentative="1">
      <w:start w:val="1"/>
      <w:numFmt w:val="lowerRoman"/>
      <w:lvlText w:val="%3."/>
      <w:lvlJc w:val="right"/>
      <w:pPr>
        <w:ind w:left="2520" w:hanging="180"/>
      </w:pPr>
    </w:lvl>
    <w:lvl w:ilvl="3" w:tplc="0062ED72" w:tentative="1">
      <w:start w:val="1"/>
      <w:numFmt w:val="decimal"/>
      <w:lvlText w:val="%4."/>
      <w:lvlJc w:val="left"/>
      <w:pPr>
        <w:ind w:left="3240" w:hanging="360"/>
      </w:pPr>
    </w:lvl>
    <w:lvl w:ilvl="4" w:tplc="D9F2D604" w:tentative="1">
      <w:start w:val="1"/>
      <w:numFmt w:val="lowerLetter"/>
      <w:lvlText w:val="%5."/>
      <w:lvlJc w:val="left"/>
      <w:pPr>
        <w:ind w:left="3960" w:hanging="360"/>
      </w:pPr>
    </w:lvl>
    <w:lvl w:ilvl="5" w:tplc="DFC076E8" w:tentative="1">
      <w:start w:val="1"/>
      <w:numFmt w:val="lowerRoman"/>
      <w:lvlText w:val="%6."/>
      <w:lvlJc w:val="right"/>
      <w:pPr>
        <w:ind w:left="4680" w:hanging="180"/>
      </w:pPr>
    </w:lvl>
    <w:lvl w:ilvl="6" w:tplc="35A46288" w:tentative="1">
      <w:start w:val="1"/>
      <w:numFmt w:val="decimal"/>
      <w:lvlText w:val="%7."/>
      <w:lvlJc w:val="left"/>
      <w:pPr>
        <w:ind w:left="5400" w:hanging="360"/>
      </w:pPr>
    </w:lvl>
    <w:lvl w:ilvl="7" w:tplc="78E21112" w:tentative="1">
      <w:start w:val="1"/>
      <w:numFmt w:val="lowerLetter"/>
      <w:lvlText w:val="%8."/>
      <w:lvlJc w:val="left"/>
      <w:pPr>
        <w:ind w:left="6120" w:hanging="360"/>
      </w:pPr>
    </w:lvl>
    <w:lvl w:ilvl="8" w:tplc="5ABAF6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AE80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27AF7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36FCE72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D4E8652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781062A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E6EF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B0B5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30CC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CA36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3DD7"/>
    <w:rsid w:val="00026530"/>
    <w:rsid w:val="00033043"/>
    <w:rsid w:val="00052506"/>
    <w:rsid w:val="000537CE"/>
    <w:rsid w:val="00061C9C"/>
    <w:rsid w:val="000623DB"/>
    <w:rsid w:val="000938A5"/>
    <w:rsid w:val="00093D93"/>
    <w:rsid w:val="00095179"/>
    <w:rsid w:val="000A2995"/>
    <w:rsid w:val="000A3502"/>
    <w:rsid w:val="000A6DCA"/>
    <w:rsid w:val="000B359D"/>
    <w:rsid w:val="000B5266"/>
    <w:rsid w:val="000B7885"/>
    <w:rsid w:val="00102C20"/>
    <w:rsid w:val="00113C8B"/>
    <w:rsid w:val="00122DFA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02947"/>
    <w:rsid w:val="00226BD9"/>
    <w:rsid w:val="0025742B"/>
    <w:rsid w:val="00262D44"/>
    <w:rsid w:val="002862D5"/>
    <w:rsid w:val="00297D32"/>
    <w:rsid w:val="002A4646"/>
    <w:rsid w:val="002B46F1"/>
    <w:rsid w:val="002C571A"/>
    <w:rsid w:val="002D34F2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F03F1"/>
    <w:rsid w:val="003F6461"/>
    <w:rsid w:val="004078FB"/>
    <w:rsid w:val="00420686"/>
    <w:rsid w:val="004222E6"/>
    <w:rsid w:val="00430945"/>
    <w:rsid w:val="00433539"/>
    <w:rsid w:val="004428AA"/>
    <w:rsid w:val="004570FA"/>
    <w:rsid w:val="00471E15"/>
    <w:rsid w:val="00480712"/>
    <w:rsid w:val="00481BBC"/>
    <w:rsid w:val="00481D2F"/>
    <w:rsid w:val="00482F9F"/>
    <w:rsid w:val="00485316"/>
    <w:rsid w:val="004B19D1"/>
    <w:rsid w:val="004B3135"/>
    <w:rsid w:val="004B6955"/>
    <w:rsid w:val="004C7356"/>
    <w:rsid w:val="004F5100"/>
    <w:rsid w:val="00511419"/>
    <w:rsid w:val="00513F03"/>
    <w:rsid w:val="00524439"/>
    <w:rsid w:val="00540059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C664B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249A"/>
    <w:rsid w:val="006D558B"/>
    <w:rsid w:val="006D5FEA"/>
    <w:rsid w:val="006D632F"/>
    <w:rsid w:val="006E4BA8"/>
    <w:rsid w:val="006E63C7"/>
    <w:rsid w:val="006E79E5"/>
    <w:rsid w:val="006F1270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56E1"/>
    <w:rsid w:val="007A4CD6"/>
    <w:rsid w:val="007A509D"/>
    <w:rsid w:val="007B03B2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C10FC"/>
    <w:rsid w:val="009E1550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3344B"/>
    <w:rsid w:val="00A45DF8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0FC0"/>
    <w:rsid w:val="00B22066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D39DD"/>
    <w:rsid w:val="00BD54E2"/>
    <w:rsid w:val="00BE2995"/>
    <w:rsid w:val="00BF4A5D"/>
    <w:rsid w:val="00C02FD4"/>
    <w:rsid w:val="00C119AA"/>
    <w:rsid w:val="00C15E20"/>
    <w:rsid w:val="00C16499"/>
    <w:rsid w:val="00C17690"/>
    <w:rsid w:val="00C17D68"/>
    <w:rsid w:val="00C35C51"/>
    <w:rsid w:val="00C40437"/>
    <w:rsid w:val="00C449B9"/>
    <w:rsid w:val="00C44AEC"/>
    <w:rsid w:val="00C45B85"/>
    <w:rsid w:val="00C47E89"/>
    <w:rsid w:val="00C50CFA"/>
    <w:rsid w:val="00C54DD3"/>
    <w:rsid w:val="00C5511E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0DA2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C0F7C"/>
    <w:rsid w:val="00ED1A8D"/>
    <w:rsid w:val="00ED37B5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6892"/>
    <w:rsid w:val="00FC5BBA"/>
    <w:rsid w:val="00FE0EBF"/>
    <w:rsid w:val="00FE1D4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3AE79B6A51A44B39B688DCFB2EC52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1467E9-12D3-42D0-8A82-9F1FBF9B91EF}"/>
      </w:docPartPr>
      <w:docPartBody>
        <w:p w:rsidR="00743E31" w:rsidRDefault="002760A3" w:rsidP="002760A3">
          <w:pPr>
            <w:pStyle w:val="93AE79B6A51A44B39B688DCFB2EC5223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D4812" w:rsidRDefault="00AD4812">
      <w:pPr>
        <w:spacing w:after="0" w:line="240" w:lineRule="auto"/>
      </w:pPr>
      <w:r>
        <w:separator/>
      </w:r>
    </w:p>
  </w:endnote>
  <w:endnote w:type="continuationSeparator" w:id="0">
    <w:p w:rsidR="00AD4812" w:rsidRDefault="00AD4812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D4812" w:rsidRDefault="00AD4812">
      <w:pPr>
        <w:spacing w:after="0" w:line="240" w:lineRule="auto"/>
      </w:pPr>
      <w:r>
        <w:separator/>
      </w:r>
    </w:p>
  </w:footnote>
  <w:footnote w:type="continuationSeparator" w:id="0">
    <w:p w:rsidR="00AD4812" w:rsidRDefault="00AD4812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62F24"/>
    <w:rsid w:val="001A41BC"/>
    <w:rsid w:val="002760A3"/>
    <w:rsid w:val="00341A48"/>
    <w:rsid w:val="003502EE"/>
    <w:rsid w:val="0037210F"/>
    <w:rsid w:val="00714186"/>
    <w:rsid w:val="00743E31"/>
    <w:rsid w:val="00761718"/>
    <w:rsid w:val="00771EF3"/>
    <w:rsid w:val="007E5C43"/>
    <w:rsid w:val="00833593"/>
    <w:rsid w:val="00AB4B1C"/>
    <w:rsid w:val="00AD4812"/>
    <w:rsid w:val="00B426D6"/>
    <w:rsid w:val="00C17D88"/>
    <w:rsid w:val="00D5646F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60A3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4F569E54D661436CAAE1FFC7FB863FBD">
    <w:name w:val="4F569E54D661436CAAE1FFC7FB863FBD"/>
    <w:rsid w:val="00D5646F"/>
  </w:style>
  <w:style w:type="paragraph" w:customStyle="1" w:styleId="9CE04202C1DE42C29EE0809ED46F1000">
    <w:name w:val="9CE04202C1DE42C29EE0809ED46F1000"/>
    <w:rsid w:val="002760A3"/>
  </w:style>
  <w:style w:type="paragraph" w:customStyle="1" w:styleId="B92A8F95D1744667B739AA5291CA835F">
    <w:name w:val="B92A8F95D1744667B739AA5291CA835F"/>
    <w:rsid w:val="002760A3"/>
  </w:style>
  <w:style w:type="paragraph" w:customStyle="1" w:styleId="D136B4E420FE4B46BA697EDE2DE1EC06">
    <w:name w:val="D136B4E420FE4B46BA697EDE2DE1EC06"/>
    <w:rsid w:val="002760A3"/>
  </w:style>
  <w:style w:type="paragraph" w:customStyle="1" w:styleId="A7AB6E4C6C83440399A3FA8FEC144C6B">
    <w:name w:val="A7AB6E4C6C83440399A3FA8FEC144C6B"/>
    <w:rsid w:val="002760A3"/>
  </w:style>
  <w:style w:type="paragraph" w:customStyle="1" w:styleId="7DC872A1D8E640318127964F740326ED">
    <w:name w:val="7DC872A1D8E640318127964F740326ED"/>
    <w:rsid w:val="002760A3"/>
  </w:style>
  <w:style w:type="paragraph" w:customStyle="1" w:styleId="7391EEC3BF0E494D9185B7F98944A15B">
    <w:name w:val="7391EEC3BF0E494D9185B7F98944A15B"/>
    <w:rsid w:val="002760A3"/>
  </w:style>
  <w:style w:type="paragraph" w:customStyle="1" w:styleId="4FAF11B8A91A4E55A20B8F57956E14CC">
    <w:name w:val="4FAF11B8A91A4E55A20B8F57956E14CC"/>
    <w:rsid w:val="002760A3"/>
  </w:style>
  <w:style w:type="paragraph" w:customStyle="1" w:styleId="7996BBA38A5E494987E3A810D7A3EEAB">
    <w:name w:val="7996BBA38A5E494987E3A810D7A3EEAB"/>
    <w:rsid w:val="002760A3"/>
  </w:style>
  <w:style w:type="paragraph" w:customStyle="1" w:styleId="D74BC634A7364134A3E113C15CF1353B">
    <w:name w:val="D74BC634A7364134A3E113C15CF1353B"/>
    <w:rsid w:val="002760A3"/>
  </w:style>
  <w:style w:type="paragraph" w:customStyle="1" w:styleId="461FFB594FF948B69C594D2D37BAA9FE">
    <w:name w:val="461FFB594FF948B69C594D2D37BAA9FE"/>
    <w:rsid w:val="002760A3"/>
  </w:style>
  <w:style w:type="paragraph" w:customStyle="1" w:styleId="68FDEA8233DE4F2BB5FB824F7D10D2A7">
    <w:name w:val="68FDEA8233DE4F2BB5FB824F7D10D2A7"/>
    <w:rsid w:val="002760A3"/>
  </w:style>
  <w:style w:type="paragraph" w:customStyle="1" w:styleId="92E031FD28514A00A39CC1DCCCC651AC">
    <w:name w:val="92E031FD28514A00A39CC1DCCCC651AC"/>
    <w:rsid w:val="002760A3"/>
  </w:style>
  <w:style w:type="paragraph" w:customStyle="1" w:styleId="E8BFAE8496C140DA9D7E9F68FAD66209">
    <w:name w:val="E8BFAE8496C140DA9D7E9F68FAD66209"/>
    <w:rsid w:val="002760A3"/>
  </w:style>
  <w:style w:type="paragraph" w:customStyle="1" w:styleId="361FD87AFC2F4E3A85755628D44771FF">
    <w:name w:val="361FD87AFC2F4E3A85755628D44771FF"/>
    <w:rsid w:val="002760A3"/>
  </w:style>
  <w:style w:type="paragraph" w:customStyle="1" w:styleId="AE90241E974346109606E2A68301C33D">
    <w:name w:val="AE90241E974346109606E2A68301C33D"/>
    <w:rsid w:val="002760A3"/>
  </w:style>
  <w:style w:type="paragraph" w:customStyle="1" w:styleId="B3DE8F71DC93417298B795DC61644FE5">
    <w:name w:val="B3DE8F71DC93417298B795DC61644FE5"/>
    <w:rsid w:val="002760A3"/>
  </w:style>
  <w:style w:type="paragraph" w:customStyle="1" w:styleId="F7A34F9C339B42AB86D968D1034757F6">
    <w:name w:val="F7A34F9C339B42AB86D968D1034757F6"/>
    <w:rsid w:val="002760A3"/>
  </w:style>
  <w:style w:type="paragraph" w:customStyle="1" w:styleId="93AE79B6A51A44B39B688DCFB2EC5223">
    <w:name w:val="93AE79B6A51A44B39B688DCFB2EC5223"/>
    <w:rsid w:val="002760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835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2</cp:revision>
  <cp:lastPrinted>2024-11-18T12:23:00Z</cp:lastPrinted>
  <dcterms:created xsi:type="dcterms:W3CDTF">2024-11-18T12:25:00Z</dcterms:created>
  <dcterms:modified xsi:type="dcterms:W3CDTF">2024-11-18T12:25:00Z</dcterms:modified>
</cp:coreProperties>
</file>